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F61FF2" w:rsidRDefault="00F61FF2" w:rsidP="00F61FF2">
      <w:pPr>
        <w:pStyle w:val="En-tte"/>
        <w:tabs>
          <w:tab w:val="clear" w:pos="4536"/>
          <w:tab w:val="clear" w:pos="9072"/>
        </w:tabs>
        <w:rPr>
          <w:rFonts w:ascii="Arial" w:hAnsi="Arial" w:cs="Arial"/>
        </w:rPr>
      </w:pPr>
    </w:p>
    <w:p w:rsidR="000859FA" w:rsidRDefault="000859FA" w:rsidP="000859FA">
      <w:pPr>
        <w:jc w:val="center"/>
        <w:rPr>
          <w:rFonts w:ascii="Arial" w:hAnsi="Arial" w:cs="Arial"/>
          <w:b/>
          <w:bCs/>
          <w:lang w:eastAsia="fr-FR"/>
        </w:rPr>
      </w:pPr>
      <w:r>
        <w:rPr>
          <w:rFonts w:ascii="Arial" w:hAnsi="Arial" w:cs="Arial"/>
          <w:b/>
          <w:bCs/>
          <w:lang w:eastAsia="fr-FR"/>
        </w:rPr>
        <w:t>CENTRE HOSPITALIER UNIVERSITAIRE CAEN NORMANDIE</w:t>
      </w:r>
    </w:p>
    <w:p w:rsidR="000859FA" w:rsidRDefault="000859FA" w:rsidP="000859FA">
      <w:pPr>
        <w:jc w:val="center"/>
        <w:rPr>
          <w:rFonts w:ascii="Arial" w:hAnsi="Arial" w:cs="Arial"/>
          <w:b/>
          <w:bCs/>
          <w:lang w:eastAsia="fr-FR"/>
        </w:rPr>
      </w:pPr>
      <w:r>
        <w:rPr>
          <w:rFonts w:ascii="Arial" w:hAnsi="Arial" w:cs="Arial"/>
          <w:b/>
          <w:bCs/>
          <w:lang w:eastAsia="fr-FR"/>
        </w:rPr>
        <w:t>Direction de la transformation digitale et des systèmes d’information</w:t>
      </w:r>
    </w:p>
    <w:p w:rsidR="000859FA" w:rsidRDefault="000859FA" w:rsidP="000859FA">
      <w:pPr>
        <w:jc w:val="center"/>
        <w:rPr>
          <w:rFonts w:ascii="Arial" w:hAnsi="Arial" w:cs="Arial"/>
          <w:b/>
          <w:bCs/>
          <w:lang w:eastAsia="fr-FR"/>
        </w:rPr>
      </w:pPr>
      <w:r>
        <w:rPr>
          <w:rFonts w:ascii="Arial" w:hAnsi="Arial" w:cs="Arial"/>
          <w:b/>
          <w:bCs/>
          <w:lang w:eastAsia="fr-FR"/>
        </w:rPr>
        <w:t>Cellule marchés – DAJ</w:t>
      </w:r>
    </w:p>
    <w:p w:rsidR="000859FA" w:rsidRDefault="000859FA" w:rsidP="000859FA">
      <w:pPr>
        <w:jc w:val="center"/>
        <w:rPr>
          <w:rFonts w:ascii="Arial" w:hAnsi="Arial" w:cs="Arial"/>
          <w:b/>
          <w:bCs/>
          <w:lang w:eastAsia="fr-FR"/>
        </w:rPr>
      </w:pPr>
      <w:r>
        <w:rPr>
          <w:rFonts w:ascii="Arial" w:hAnsi="Arial" w:cs="Arial"/>
          <w:b/>
          <w:bCs/>
          <w:lang w:eastAsia="fr-FR"/>
        </w:rPr>
        <w:t>CS 30001</w:t>
      </w:r>
    </w:p>
    <w:p w:rsidR="000859FA" w:rsidRDefault="000859FA" w:rsidP="000859FA">
      <w:pPr>
        <w:jc w:val="center"/>
        <w:rPr>
          <w:rFonts w:ascii="Arial" w:hAnsi="Arial" w:cs="Arial"/>
          <w:b/>
          <w:bCs/>
          <w:lang w:eastAsia="fr-FR"/>
        </w:rPr>
      </w:pPr>
      <w:r>
        <w:rPr>
          <w:rFonts w:ascii="Arial" w:hAnsi="Arial" w:cs="Arial"/>
          <w:b/>
          <w:bCs/>
          <w:lang w:eastAsia="fr-FR"/>
        </w:rPr>
        <w:t>14033 CAEN CEDEX 9</w:t>
      </w:r>
    </w:p>
    <w:p w:rsidR="000859FA" w:rsidRDefault="000859FA" w:rsidP="000859FA">
      <w:pPr>
        <w:jc w:val="center"/>
        <w:rPr>
          <w:rFonts w:ascii="Arial" w:hAnsi="Arial" w:cs="Arial"/>
          <w:b/>
          <w:bCs/>
          <w:lang w:eastAsia="fr-FR"/>
        </w:rPr>
      </w:pPr>
      <w:r>
        <w:rPr>
          <w:rFonts w:ascii="Arial" w:hAnsi="Arial" w:cs="Arial"/>
          <w:b/>
          <w:bCs/>
          <w:lang w:eastAsia="fr-FR"/>
        </w:rPr>
        <w:t>Tél. : 02.31.27.25.23. / Télécopie : 02.31.06.49.13.</w:t>
      </w:r>
    </w:p>
    <w:p w:rsidR="000859FA" w:rsidRDefault="000859FA" w:rsidP="000859FA">
      <w:pPr>
        <w:jc w:val="center"/>
        <w:rPr>
          <w:rFonts w:ascii="Arial" w:hAnsi="Arial" w:cs="Arial"/>
          <w:b/>
          <w:bCs/>
          <w:lang w:eastAsia="fr-FR"/>
        </w:rPr>
      </w:pPr>
      <w:r>
        <w:rPr>
          <w:rFonts w:ascii="Arial" w:hAnsi="Arial" w:cs="Arial"/>
          <w:b/>
          <w:bCs/>
          <w:lang w:eastAsia="fr-FR"/>
        </w:rPr>
        <w:t xml:space="preserve">Courriel : </w:t>
      </w:r>
      <w:hyperlink r:id="rId10" w:history="1">
        <w:r>
          <w:rPr>
            <w:rStyle w:val="Lienhypertexte"/>
            <w:rFonts w:ascii="Arial" w:hAnsi="Arial" w:cs="Arial"/>
            <w:b/>
            <w:bCs/>
            <w:lang w:eastAsia="fr-FR"/>
          </w:rPr>
          <w:t>feret-m@chu-caen.fr</w:t>
        </w:r>
      </w:hyperlink>
    </w:p>
    <w:p w:rsidR="009A394A" w:rsidRDefault="009A394A">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Default="00472B25">
      <w:pPr>
        <w:rPr>
          <w:rFonts w:ascii="Arial" w:hAnsi="Arial" w:cs="Arial"/>
          <w:bCs/>
        </w:rPr>
      </w:pPr>
    </w:p>
    <w:p w:rsidR="00FA2FA1" w:rsidRDefault="00FA06A9" w:rsidP="00EE20A0">
      <w:pPr>
        <w:suppressAutoHyphens w:val="0"/>
        <w:jc w:val="center"/>
        <w:rPr>
          <w:rFonts w:ascii="Arial" w:hAnsi="Arial"/>
          <w:b/>
          <w:iCs/>
          <w:u w:val="dottedHeavy"/>
        </w:rPr>
      </w:pPr>
      <w:r>
        <w:rPr>
          <w:rFonts w:ascii="Arial" w:hAnsi="Arial"/>
          <w:b/>
          <w:iCs/>
          <w:u w:val="dottedHeavy"/>
        </w:rPr>
        <w:t xml:space="preserve">Procédure adaptée </w:t>
      </w:r>
      <w:r w:rsidR="009A47FF">
        <w:rPr>
          <w:rFonts w:ascii="Arial" w:hAnsi="Arial"/>
          <w:b/>
          <w:iCs/>
          <w:u w:val="dottedHeavy"/>
        </w:rPr>
        <w:t>n°202</w:t>
      </w:r>
      <w:r w:rsidR="00E53AD4">
        <w:rPr>
          <w:rFonts w:ascii="Arial" w:hAnsi="Arial"/>
          <w:b/>
          <w:iCs/>
          <w:u w:val="dottedHeavy"/>
        </w:rPr>
        <w:t>4</w:t>
      </w:r>
      <w:r w:rsidR="009A47FF">
        <w:rPr>
          <w:rFonts w:ascii="Arial" w:hAnsi="Arial"/>
          <w:b/>
          <w:iCs/>
          <w:u w:val="dottedHeavy"/>
        </w:rPr>
        <w:t>-</w:t>
      </w:r>
      <w:r w:rsidR="00E53AD4">
        <w:rPr>
          <w:rFonts w:ascii="Arial" w:hAnsi="Arial"/>
          <w:b/>
          <w:iCs/>
          <w:u w:val="dottedHeavy"/>
        </w:rPr>
        <w:t>0</w:t>
      </w:r>
      <w:r w:rsidR="00545262">
        <w:rPr>
          <w:rFonts w:ascii="Arial" w:hAnsi="Arial"/>
          <w:b/>
          <w:iCs/>
          <w:u w:val="dottedHeavy"/>
        </w:rPr>
        <w:t>1</w:t>
      </w:r>
      <w:r w:rsidR="003A1E13">
        <w:rPr>
          <w:rFonts w:ascii="Arial" w:hAnsi="Arial"/>
          <w:b/>
          <w:iCs/>
          <w:u w:val="dottedHeavy"/>
        </w:rPr>
        <w:t>4</w:t>
      </w:r>
    </w:p>
    <w:p w:rsidR="00EE20A0" w:rsidRDefault="00EE20A0" w:rsidP="00EE20A0">
      <w:pPr>
        <w:suppressAutoHyphens w:val="0"/>
        <w:jc w:val="center"/>
        <w:rPr>
          <w:rFonts w:ascii="Arial" w:hAnsi="Arial"/>
          <w:b/>
          <w:iCs/>
        </w:rPr>
      </w:pPr>
      <w:r w:rsidRPr="00286275">
        <w:rPr>
          <w:rFonts w:ascii="Arial" w:hAnsi="Arial"/>
          <w:b/>
          <w:iCs/>
          <w:u w:val="dottedHeavy"/>
        </w:rPr>
        <w:t xml:space="preserve"> </w:t>
      </w:r>
    </w:p>
    <w:p w:rsidR="00E53AD4" w:rsidRDefault="00E53AD4" w:rsidP="00E53AD4">
      <w:pPr>
        <w:tabs>
          <w:tab w:val="left" w:pos="426"/>
          <w:tab w:val="left" w:pos="851"/>
        </w:tabs>
        <w:jc w:val="center"/>
        <w:rPr>
          <w:rFonts w:ascii="Arial" w:hAnsi="Arial" w:cs="Arial"/>
          <w:b/>
          <w:i/>
          <w:sz w:val="24"/>
          <w:szCs w:val="24"/>
        </w:rPr>
      </w:pPr>
      <w:r w:rsidRPr="00373ED1">
        <w:rPr>
          <w:rFonts w:ascii="Arial" w:hAnsi="Arial" w:cs="Arial"/>
          <w:b/>
          <w:color w:val="000000" w:themeColor="text1"/>
          <w:sz w:val="24"/>
          <w:szCs w:val="24"/>
        </w:rPr>
        <w:t>Acquisition</w:t>
      </w:r>
      <w:r>
        <w:rPr>
          <w:rFonts w:ascii="Arial" w:hAnsi="Arial" w:cs="Arial"/>
          <w:b/>
          <w:color w:val="000000" w:themeColor="text1"/>
          <w:sz w:val="24"/>
          <w:szCs w:val="24"/>
        </w:rPr>
        <w:t>,</w:t>
      </w:r>
      <w:r w:rsidRPr="00373ED1">
        <w:rPr>
          <w:rFonts w:ascii="Arial" w:hAnsi="Arial" w:cs="Arial"/>
          <w:b/>
          <w:color w:val="000000" w:themeColor="text1"/>
          <w:sz w:val="24"/>
          <w:szCs w:val="24"/>
        </w:rPr>
        <w:t xml:space="preserve"> </w:t>
      </w:r>
      <w:r>
        <w:rPr>
          <w:rFonts w:ascii="Arial" w:hAnsi="Arial" w:cs="Arial"/>
          <w:b/>
          <w:color w:val="000000" w:themeColor="text1"/>
          <w:sz w:val="24"/>
          <w:szCs w:val="24"/>
        </w:rPr>
        <w:t xml:space="preserve">mise en service et maintenance </w:t>
      </w:r>
      <w:r w:rsidRPr="00373ED1">
        <w:rPr>
          <w:rFonts w:ascii="Arial" w:hAnsi="Arial" w:cs="Arial"/>
          <w:b/>
          <w:color w:val="000000" w:themeColor="text1"/>
          <w:sz w:val="24"/>
          <w:szCs w:val="24"/>
        </w:rPr>
        <w:t xml:space="preserve">d’une solution de gestion </w:t>
      </w:r>
      <w:r>
        <w:rPr>
          <w:rFonts w:ascii="Arial" w:hAnsi="Arial" w:cs="Arial"/>
          <w:b/>
          <w:color w:val="000000" w:themeColor="text1"/>
          <w:sz w:val="24"/>
          <w:szCs w:val="24"/>
        </w:rPr>
        <w:t>de flotte et de réservation de véhicules</w:t>
      </w:r>
      <w:r>
        <w:rPr>
          <w:rFonts w:ascii="Arial" w:hAnsi="Arial" w:cs="Arial"/>
          <w:b/>
          <w:i/>
          <w:sz w:val="24"/>
          <w:szCs w:val="24"/>
        </w:rPr>
        <w:t>.</w:t>
      </w: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bookmarkStart w:id="0" w:name="_GoBack"/>
      <w:bookmarkEnd w:id="0"/>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53AD4">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53AD4">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53AD4">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53AD4">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53AD4">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53AD4">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53AD4">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r>
        <w:rPr>
          <w:rFonts w:ascii="Arial" w:hAnsi="Arial" w:cs="Arial"/>
          <w:sz w:val="16"/>
        </w:rPr>
        <w:br w:type="page"/>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E53AD4">
        <w:rPr>
          <w:rFonts w:ascii="Arial" w:hAnsi="Arial" w:cs="Arial"/>
        </w:rPr>
      </w:r>
      <w:r w:rsidR="00E53AD4">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E53AD4">
        <w:rPr>
          <w:rFonts w:ascii="Arial" w:hAnsi="Arial" w:cs="Arial"/>
        </w:rPr>
      </w:r>
      <w:r w:rsidR="00E53AD4">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53AD4">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F61FF2" w:rsidRDefault="00F61FF2">
      <w:pPr>
        <w:suppressAutoHyphens w:val="0"/>
        <w:rPr>
          <w:rFonts w:ascii="Arial" w:hAnsi="Arial" w:cs="Arial"/>
        </w:rPr>
      </w:pPr>
      <w:r>
        <w:rPr>
          <w:rFonts w:ascii="Arial" w:hAnsi="Arial" w:cs="Arial"/>
        </w:rPr>
        <w:br w:type="page"/>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20A0" w:rsidRDefault="00EE20A0">
      <w:r>
        <w:separator/>
      </w:r>
    </w:p>
  </w:endnote>
  <w:endnote w:type="continuationSeparator" w:id="0">
    <w:p w:rsidR="00EE20A0" w:rsidRDefault="00EE2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4BFA" w:rsidP="009A47FF">
          <w:pPr>
            <w:shd w:val="clear" w:color="auto" w:fill="66CCFF"/>
            <w:snapToGrid w:val="0"/>
            <w:jc w:val="center"/>
            <w:rPr>
              <w:rFonts w:ascii="Arial" w:hAnsi="Arial" w:cs="Arial"/>
              <w:b/>
              <w:bCs/>
            </w:rPr>
          </w:pPr>
          <w:r>
            <w:rPr>
              <w:rFonts w:ascii="Arial" w:hAnsi="Arial" w:cs="Arial"/>
              <w:b/>
              <w:i/>
              <w:iCs/>
            </w:rPr>
            <w:t>202</w:t>
          </w:r>
          <w:r w:rsidR="00E53AD4">
            <w:rPr>
              <w:rFonts w:ascii="Arial" w:hAnsi="Arial" w:cs="Arial"/>
              <w:b/>
              <w:i/>
              <w:iCs/>
            </w:rPr>
            <w:t>4</w:t>
          </w:r>
          <w:r>
            <w:rPr>
              <w:rFonts w:ascii="Arial" w:hAnsi="Arial" w:cs="Arial"/>
              <w:b/>
              <w:i/>
              <w:iCs/>
            </w:rPr>
            <w:t>-</w:t>
          </w:r>
          <w:r w:rsidR="00E53AD4">
            <w:rPr>
              <w:rFonts w:ascii="Arial" w:hAnsi="Arial" w:cs="Arial"/>
              <w:b/>
              <w:i/>
              <w:iCs/>
            </w:rPr>
            <w:t>0</w:t>
          </w:r>
          <w:r w:rsidR="00545262">
            <w:rPr>
              <w:rFonts w:ascii="Arial" w:hAnsi="Arial" w:cs="Arial"/>
              <w:b/>
              <w:i/>
              <w:iCs/>
            </w:rPr>
            <w:t>1</w:t>
          </w:r>
          <w:r w:rsidR="003A1E13">
            <w:rPr>
              <w:rFonts w:ascii="Arial" w:hAnsi="Arial" w:cs="Arial"/>
              <w:b/>
              <w:i/>
              <w:iCs/>
            </w:rPr>
            <w:t>4</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02BE2">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02BE2">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20A0" w:rsidRDefault="00EE20A0">
      <w:r>
        <w:separator/>
      </w:r>
    </w:p>
  </w:footnote>
  <w:footnote w:type="continuationSeparator" w:id="0">
    <w:p w:rsidR="00EE20A0" w:rsidRDefault="00EE20A0">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0A0"/>
    <w:rsid w:val="0000723E"/>
    <w:rsid w:val="00016153"/>
    <w:rsid w:val="000227D0"/>
    <w:rsid w:val="00036184"/>
    <w:rsid w:val="00050CDC"/>
    <w:rsid w:val="000625CC"/>
    <w:rsid w:val="000859FA"/>
    <w:rsid w:val="0009004B"/>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02BE2"/>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A1E13"/>
    <w:rsid w:val="003C025D"/>
    <w:rsid w:val="003C4A1B"/>
    <w:rsid w:val="003D7667"/>
    <w:rsid w:val="003F2B90"/>
    <w:rsid w:val="00411396"/>
    <w:rsid w:val="00425B7A"/>
    <w:rsid w:val="00427375"/>
    <w:rsid w:val="00472B25"/>
    <w:rsid w:val="00483E5B"/>
    <w:rsid w:val="004A4BFA"/>
    <w:rsid w:val="004A6D4B"/>
    <w:rsid w:val="004A7F71"/>
    <w:rsid w:val="004C221B"/>
    <w:rsid w:val="004E403E"/>
    <w:rsid w:val="005036C5"/>
    <w:rsid w:val="00513F06"/>
    <w:rsid w:val="00516C8B"/>
    <w:rsid w:val="005254E3"/>
    <w:rsid w:val="00545262"/>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7698C"/>
    <w:rsid w:val="00887F8C"/>
    <w:rsid w:val="008A3707"/>
    <w:rsid w:val="008C2177"/>
    <w:rsid w:val="008D2EFB"/>
    <w:rsid w:val="00900B26"/>
    <w:rsid w:val="009051AC"/>
    <w:rsid w:val="0090530B"/>
    <w:rsid w:val="00906660"/>
    <w:rsid w:val="00912339"/>
    <w:rsid w:val="0094174C"/>
    <w:rsid w:val="009A04B2"/>
    <w:rsid w:val="009A394A"/>
    <w:rsid w:val="009A47FF"/>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C5B42"/>
    <w:rsid w:val="00DD3915"/>
    <w:rsid w:val="00E10A15"/>
    <w:rsid w:val="00E205DA"/>
    <w:rsid w:val="00E50B22"/>
    <w:rsid w:val="00E53AD4"/>
    <w:rsid w:val="00E8471C"/>
    <w:rsid w:val="00EA3323"/>
    <w:rsid w:val="00EE20A0"/>
    <w:rsid w:val="00EE435B"/>
    <w:rsid w:val="00EE5B56"/>
    <w:rsid w:val="00F12F30"/>
    <w:rsid w:val="00F1353C"/>
    <w:rsid w:val="00F61FF2"/>
    <w:rsid w:val="00F9673C"/>
    <w:rsid w:val="00FA06A9"/>
    <w:rsid w:val="00FA2FA1"/>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7AFBCA0"/>
  <w15:chartTrackingRefBased/>
  <w15:docId w15:val="{6178C1CB-2233-4B9B-8DC5-716D991EF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54424693">
      <w:bodyDiv w:val="1"/>
      <w:marLeft w:val="0"/>
      <w:marRight w:val="0"/>
      <w:marTop w:val="0"/>
      <w:marBottom w:val="0"/>
      <w:divBdr>
        <w:top w:val="none" w:sz="0" w:space="0" w:color="auto"/>
        <w:left w:val="none" w:sz="0" w:space="0" w:color="auto"/>
        <w:bottom w:val="none" w:sz="0" w:space="0" w:color="auto"/>
        <w:right w:val="none" w:sz="0" w:space="0" w:color="auto"/>
      </w:divBdr>
    </w:div>
    <w:div w:id="17797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feret-m@chu-caen.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11999-368C-463A-AF55-72DBEE045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3215</Words>
  <Characters>17687</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20861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FERET MARYSE</dc:creator>
  <cp:keywords/>
  <cp:lastModifiedBy>FERET MARYSE</cp:lastModifiedBy>
  <cp:revision>14</cp:revision>
  <cp:lastPrinted>2016-11-02T13:02:00Z</cp:lastPrinted>
  <dcterms:created xsi:type="dcterms:W3CDTF">2022-03-10T13:37:00Z</dcterms:created>
  <dcterms:modified xsi:type="dcterms:W3CDTF">2024-04-02T12:08:00Z</dcterms:modified>
</cp:coreProperties>
</file>